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86CE0">
            <w:pPr>
              <w:jc w:val="right"/>
              <w:rPr>
                <w:rFonts w:ascii="Times New Roman" w:hAnsi="Times New Roman"/>
                <w:sz w:val="24"/>
              </w:rPr>
            </w:pPr>
            <w:r w:rsidRPr="00C561F7">
              <w:rPr>
                <w:rFonts w:ascii="Times New Roman" w:hAnsi="Times New Roman"/>
                <w:sz w:val="24"/>
              </w:rPr>
              <w:t xml:space="preserve">Протокол  № </w:t>
            </w:r>
            <w:r w:rsidR="00986CE0">
              <w:rPr>
                <w:rFonts w:ascii="Times New Roman" w:hAnsi="Times New Roman"/>
                <w:sz w:val="24"/>
              </w:rPr>
              <w:t>55</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86CE0">
            <w:pPr>
              <w:jc w:val="right"/>
              <w:rPr>
                <w:rFonts w:ascii="Times New Roman" w:hAnsi="Times New Roman"/>
                <w:sz w:val="24"/>
              </w:rPr>
            </w:pPr>
            <w:r w:rsidRPr="00C561F7">
              <w:rPr>
                <w:rFonts w:ascii="Times New Roman" w:hAnsi="Times New Roman"/>
                <w:sz w:val="24"/>
              </w:rPr>
              <w:t>«</w:t>
            </w:r>
            <w:r w:rsidR="00986CE0">
              <w:rPr>
                <w:rFonts w:ascii="Times New Roman" w:hAnsi="Times New Roman"/>
                <w:sz w:val="24"/>
              </w:rPr>
              <w:t>19</w:t>
            </w:r>
            <w:r w:rsidRPr="00C561F7">
              <w:rPr>
                <w:rFonts w:ascii="Times New Roman" w:hAnsi="Times New Roman"/>
                <w:sz w:val="24"/>
              </w:rPr>
              <w:t xml:space="preserve">» </w:t>
            </w:r>
            <w:r w:rsidR="00986CE0">
              <w:rPr>
                <w:rFonts w:ascii="Times New Roman" w:hAnsi="Times New Roman"/>
                <w:sz w:val="24"/>
              </w:rPr>
              <w:t>апреля</w:t>
            </w:r>
            <w:r w:rsidRPr="00C561F7">
              <w:rPr>
                <w:rFonts w:ascii="Times New Roman" w:hAnsi="Times New Roman"/>
                <w:sz w:val="24"/>
              </w:rPr>
              <w:t xml:space="preserve"> </w:t>
            </w:r>
            <w:r w:rsidR="00986CE0">
              <w:rPr>
                <w:rFonts w:ascii="Times New Roman" w:hAnsi="Times New Roman"/>
                <w:sz w:val="24"/>
              </w:rPr>
              <w:t>2017</w:t>
            </w:r>
            <w:r w:rsidRPr="00C561F7">
              <w:rPr>
                <w:rFonts w:ascii="Times New Roman" w:hAnsi="Times New Roman"/>
                <w:sz w:val="24"/>
              </w:rPr>
              <w:t xml:space="preserve"> г.</w:t>
            </w:r>
          </w:p>
        </w:tc>
      </w:tr>
    </w:tbl>
    <w:p w:rsidR="00841D99" w:rsidRPr="00986CE0" w:rsidRDefault="00841D99" w:rsidP="00DE7BED">
      <w:pPr>
        <w:rPr>
          <w:rFonts w:ascii="Times New Roman" w:hAnsi="Times New Roman"/>
          <w:b/>
          <w:vanish/>
          <w:sz w:val="24"/>
        </w:rPr>
      </w:pPr>
    </w:p>
    <w:p w:rsidR="00DE7BED" w:rsidRPr="00986CE0" w:rsidRDefault="00A03AA2" w:rsidP="00DE7BED">
      <w:pPr>
        <w:rPr>
          <w:rFonts w:ascii="Times New Roman" w:hAnsi="Times New Roman"/>
          <w:b/>
          <w:sz w:val="24"/>
        </w:rPr>
      </w:pPr>
      <w:r w:rsidRPr="00986CE0">
        <w:rPr>
          <w:rFonts w:ascii="Times New Roman" w:hAnsi="Times New Roman"/>
          <w:b/>
          <w:sz w:val="24"/>
        </w:rPr>
        <w:t>ПДО №</w:t>
      </w:r>
      <w:r w:rsidR="00057445" w:rsidRPr="00986CE0">
        <w:rPr>
          <w:rFonts w:ascii="Times New Roman" w:hAnsi="Times New Roman"/>
          <w:b/>
          <w:sz w:val="24"/>
        </w:rPr>
        <w:t xml:space="preserve"> </w:t>
      </w:r>
      <w:r w:rsidR="002057EC" w:rsidRPr="00986CE0">
        <w:rPr>
          <w:rFonts w:ascii="Times New Roman" w:hAnsi="Times New Roman"/>
          <w:b/>
          <w:sz w:val="24"/>
        </w:rPr>
        <w:t>1</w:t>
      </w:r>
      <w:r w:rsidR="008803D3" w:rsidRPr="00986CE0">
        <w:rPr>
          <w:rFonts w:ascii="Times New Roman" w:hAnsi="Times New Roman"/>
          <w:b/>
          <w:sz w:val="24"/>
        </w:rPr>
        <w:t>62</w:t>
      </w:r>
      <w:r w:rsidRPr="00986CE0">
        <w:rPr>
          <w:rFonts w:ascii="Times New Roman" w:hAnsi="Times New Roman"/>
          <w:b/>
          <w:sz w:val="24"/>
        </w:rPr>
        <w:t>-К</w:t>
      </w:r>
      <w:r w:rsidR="00641B85" w:rsidRPr="00986CE0">
        <w:rPr>
          <w:rFonts w:ascii="Times New Roman" w:hAnsi="Times New Roman"/>
          <w:b/>
          <w:sz w:val="24"/>
        </w:rPr>
        <w:t>С</w:t>
      </w:r>
      <w:r w:rsidRPr="00986CE0">
        <w:rPr>
          <w:rFonts w:ascii="Times New Roman" w:hAnsi="Times New Roman"/>
          <w:b/>
          <w:sz w:val="24"/>
        </w:rPr>
        <w:t>-201</w:t>
      </w:r>
      <w:r w:rsidR="002057EC" w:rsidRPr="00986CE0">
        <w:rPr>
          <w:rFonts w:ascii="Times New Roman" w:hAnsi="Times New Roman"/>
          <w:b/>
          <w:sz w:val="24"/>
        </w:rPr>
        <w:t>7</w:t>
      </w:r>
      <w:r w:rsidRPr="00986CE0">
        <w:rPr>
          <w:rFonts w:ascii="Times New Roman" w:hAnsi="Times New Roman"/>
          <w:b/>
          <w:sz w:val="24"/>
        </w:rPr>
        <w:t xml:space="preserve"> от </w:t>
      </w:r>
      <w:r w:rsidR="00986CE0" w:rsidRPr="00986CE0">
        <w:rPr>
          <w:rFonts w:ascii="Times New Roman" w:hAnsi="Times New Roman"/>
          <w:b/>
          <w:sz w:val="24"/>
        </w:rPr>
        <w:t>20.04.2017г.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 xml:space="preserve">ыполнение проектно-изыскательских работ и осуществление авторского надзора за выполнением строительно-монтажных работ в соответствии с </w:t>
      </w:r>
      <w:r w:rsidR="002057EC">
        <w:rPr>
          <w:rFonts w:ascii="Times New Roman" w:hAnsi="Times New Roman"/>
          <w:b/>
          <w:bCs/>
          <w:sz w:val="24"/>
        </w:rPr>
        <w:t xml:space="preserve">комплексным </w:t>
      </w:r>
      <w:r w:rsidR="00614EE3" w:rsidRPr="00614EE3">
        <w:rPr>
          <w:rFonts w:ascii="Times New Roman" w:hAnsi="Times New Roman"/>
          <w:b/>
          <w:bCs/>
          <w:sz w:val="24"/>
        </w:rPr>
        <w:t>заданием на проектирование № </w:t>
      </w:r>
      <w:r w:rsidR="002057EC">
        <w:rPr>
          <w:rFonts w:ascii="Times New Roman" w:hAnsi="Times New Roman"/>
          <w:b/>
          <w:bCs/>
          <w:sz w:val="24"/>
        </w:rPr>
        <w:t>КЗП-Т(</w:t>
      </w:r>
      <w:r w:rsidR="008803D3">
        <w:rPr>
          <w:rFonts w:ascii="Times New Roman" w:hAnsi="Times New Roman"/>
          <w:b/>
          <w:bCs/>
          <w:sz w:val="24"/>
        </w:rPr>
        <w:t>МЦК</w:t>
      </w:r>
      <w:r w:rsidR="002057EC">
        <w:rPr>
          <w:rFonts w:ascii="Times New Roman" w:hAnsi="Times New Roman"/>
          <w:b/>
          <w:bCs/>
          <w:sz w:val="24"/>
        </w:rPr>
        <w:t>)</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00B9F">
        <w:rPr>
          <w:rFonts w:ascii="Times New Roman" w:hAnsi="Times New Roman"/>
          <w:b/>
          <w:sz w:val="24"/>
        </w:rPr>
        <w:t>30</w:t>
      </w:r>
      <w:r w:rsidR="007A3D32">
        <w:rPr>
          <w:rFonts w:ascii="Times New Roman" w:hAnsi="Times New Roman"/>
          <w:b/>
          <w:sz w:val="24"/>
        </w:rPr>
        <w:t xml:space="preserve"> </w:t>
      </w:r>
      <w:r w:rsidR="00200B9F">
        <w:rPr>
          <w:rFonts w:ascii="Times New Roman" w:hAnsi="Times New Roman"/>
          <w:b/>
          <w:sz w:val="24"/>
        </w:rPr>
        <w:t>июн</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F05EAB" w:rsidP="0000391E">
      <w:pPr>
        <w:pStyle w:val="a6"/>
        <w:numPr>
          <w:ilvl w:val="0"/>
          <w:numId w:val="2"/>
        </w:numPr>
        <w:jc w:val="both"/>
        <w:rPr>
          <w:rFonts w:ascii="Times New Roman" w:hAnsi="Times New Roman"/>
          <w:sz w:val="24"/>
        </w:rPr>
      </w:pPr>
      <w:r w:rsidRPr="00F05EAB">
        <w:rPr>
          <w:rFonts w:ascii="Times New Roman" w:hAnsi="Times New Roman"/>
          <w:sz w:val="24"/>
        </w:rPr>
        <w:t xml:space="preserve">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w:t>
      </w:r>
      <w:r w:rsidR="00E3111D">
        <w:rPr>
          <w:rFonts w:ascii="Times New Roman" w:hAnsi="Times New Roman"/>
          <w:sz w:val="24"/>
        </w:rPr>
        <w:t xml:space="preserve">указания </w:t>
      </w:r>
      <w:r w:rsidRPr="00F05EAB">
        <w:rPr>
          <w:rFonts w:ascii="Times New Roman" w:hAnsi="Times New Roman"/>
          <w:sz w:val="24"/>
        </w:rPr>
        <w:t>стоимости)</w:t>
      </w:r>
      <w:r w:rsidR="005D57DA" w:rsidRPr="005D57DA">
        <w:rPr>
          <w:rFonts w:ascii="Times New Roman" w:hAnsi="Times New Roman"/>
          <w:sz w:val="24"/>
        </w:rPr>
        <w:t>;</w:t>
      </w:r>
    </w:p>
    <w:p w:rsidR="00F05EAB" w:rsidRPr="00F05EAB" w:rsidRDefault="00F05EAB" w:rsidP="00F05EAB">
      <w:pPr>
        <w:numPr>
          <w:ilvl w:val="0"/>
          <w:numId w:val="2"/>
        </w:numPr>
        <w:jc w:val="both"/>
        <w:rPr>
          <w:rFonts w:ascii="Times New Roman" w:hAnsi="Times New Roman"/>
          <w:sz w:val="24"/>
        </w:rPr>
      </w:pPr>
      <w:r w:rsidRPr="00F05EAB">
        <w:rPr>
          <w:rFonts w:ascii="Times New Roman" w:hAnsi="Times New Roman"/>
          <w:sz w:val="24"/>
        </w:rPr>
        <w:t>Письмо о согласии участника закупки с текстом договора и сроками выполнения работ), подписанное уполномоченным лицом и заверенное печатью участника закупки;</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CD4DF9"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lastRenderedPageBreak/>
        <w:t xml:space="preserve">Справка о заключенных и выполненных аналогичных договорах на выполнение проектных работ за последние </w:t>
      </w:r>
      <w:r w:rsidR="00CD4DF9">
        <w:rPr>
          <w:rFonts w:ascii="Times New Roman" w:hAnsi="Times New Roman"/>
          <w:kern w:val="1"/>
          <w:sz w:val="24"/>
          <w:lang w:eastAsia="ar-SA"/>
        </w:rPr>
        <w:t>3 года</w:t>
      </w:r>
      <w:r w:rsidRPr="00C57D11">
        <w:rPr>
          <w:rFonts w:ascii="Times New Roman" w:hAnsi="Times New Roman"/>
          <w:kern w:val="1"/>
          <w:sz w:val="24"/>
          <w:lang w:eastAsia="ar-SA"/>
        </w:rPr>
        <w:t xml:space="preserve">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4B3267" w:rsidRPr="007816AE" w:rsidRDefault="004B3267"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00514D21" w:rsidRPr="002419AE">
        <w:rPr>
          <w:rFonts w:ascii="Times New Roman" w:hAnsi="Times New Roman"/>
          <w:sz w:val="20"/>
          <w:szCs w:val="20"/>
        </w:rPr>
        <w:t xml:space="preserve"> </w:t>
      </w:r>
      <w:r w:rsidR="00514D21" w:rsidRPr="002419AE">
        <w:rPr>
          <w:rFonts w:ascii="Times New Roman" w:hAnsi="Times New Roman"/>
          <w:bCs/>
          <w:iCs/>
          <w:sz w:val="24"/>
        </w:rPr>
        <w:t xml:space="preserve">с приложением копий </w:t>
      </w:r>
      <w:r w:rsidR="003811EC" w:rsidRPr="003811EC">
        <w:rPr>
          <w:rFonts w:ascii="Times New Roman" w:hAnsi="Times New Roman"/>
          <w:bCs/>
          <w:iCs/>
          <w:sz w:val="24"/>
        </w:rPr>
        <w:t>протоколов заседания аттестационной комиссии Ростехнадзора и удостоверений, подтверждающих аттестацию в области промышленной безопасности</w:t>
      </w:r>
      <w:r w:rsidRPr="002419AE">
        <w:rPr>
          <w:rFonts w:ascii="Times New Roman" w:hAnsi="Times New Roman"/>
          <w:bCs/>
          <w:iCs/>
          <w:sz w:val="24"/>
        </w:rPr>
        <w:t>;</w:t>
      </w:r>
    </w:p>
    <w:p w:rsidR="002900EF" w:rsidRPr="002900EF" w:rsidRDefault="002900EF" w:rsidP="002900EF">
      <w:pPr>
        <w:pStyle w:val="a6"/>
        <w:numPr>
          <w:ilvl w:val="0"/>
          <w:numId w:val="2"/>
        </w:numPr>
        <w:jc w:val="both"/>
        <w:rPr>
          <w:rFonts w:ascii="Times New Roman" w:hAnsi="Times New Roman"/>
          <w:iCs/>
          <w:sz w:val="24"/>
        </w:rPr>
      </w:pPr>
      <w:r w:rsidRPr="002900EF">
        <w:rPr>
          <w:rFonts w:ascii="Times New Roman" w:hAnsi="Times New Roman"/>
          <w:iCs/>
          <w:sz w:val="24"/>
        </w:rPr>
        <w:t xml:space="preserve">Справка о выполненных ГИП (менеджером проектов) </w:t>
      </w:r>
      <w:r w:rsidR="00313919">
        <w:rPr>
          <w:rFonts w:ascii="Times New Roman" w:hAnsi="Times New Roman"/>
          <w:iCs/>
          <w:sz w:val="24"/>
        </w:rPr>
        <w:t xml:space="preserve">аналогичных </w:t>
      </w:r>
      <w:r w:rsidRPr="002900EF">
        <w:rPr>
          <w:rFonts w:ascii="Times New Roman" w:hAnsi="Times New Roman"/>
          <w:iCs/>
          <w:sz w:val="24"/>
        </w:rPr>
        <w:t xml:space="preserve">договорах за последние </w:t>
      </w:r>
      <w:r w:rsidR="00313919">
        <w:rPr>
          <w:rFonts w:ascii="Times New Roman" w:hAnsi="Times New Roman"/>
          <w:iCs/>
          <w:sz w:val="24"/>
        </w:rPr>
        <w:t>3 года</w:t>
      </w:r>
      <w:r w:rsidRPr="002900EF">
        <w:rPr>
          <w:rFonts w:ascii="Times New Roman" w:hAnsi="Times New Roman"/>
          <w:iCs/>
          <w:sz w:val="24"/>
        </w:rPr>
        <w:t xml:space="preserve"> (по форме № 8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D2775" w:rsidRPr="005D2775" w:rsidRDefault="00EC239D" w:rsidP="00EC239D">
      <w:pPr>
        <w:pStyle w:val="a6"/>
        <w:numPr>
          <w:ilvl w:val="0"/>
          <w:numId w:val="2"/>
        </w:numPr>
        <w:jc w:val="both"/>
        <w:rPr>
          <w:rFonts w:ascii="Times New Roman" w:hAnsi="Times New Roman"/>
          <w:sz w:val="24"/>
        </w:rPr>
      </w:pPr>
      <w:r w:rsidRPr="00EC239D">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5D2775">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lastRenderedPageBreak/>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200B9F">
        <w:rPr>
          <w:rFonts w:ascii="Times New Roman" w:hAnsi="Times New Roman"/>
          <w:sz w:val="24"/>
        </w:rPr>
        <w:t>1</w:t>
      </w:r>
      <w:r w:rsidR="008803D3">
        <w:rPr>
          <w:rFonts w:ascii="Times New Roman" w:hAnsi="Times New Roman"/>
          <w:sz w:val="24"/>
        </w:rPr>
        <w:t>62</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986CE0">
        <w:rPr>
          <w:rFonts w:ascii="Times New Roman" w:hAnsi="Times New Roman"/>
          <w:sz w:val="24"/>
        </w:rPr>
        <w:t>20.04.2017г.»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986CE0">
        <w:rPr>
          <w:rFonts w:ascii="Times New Roman" w:hAnsi="Times New Roman"/>
          <w:b/>
          <w:sz w:val="24"/>
        </w:rPr>
        <w:t>20</w:t>
      </w:r>
      <w:r w:rsidRPr="00C561F7">
        <w:rPr>
          <w:rFonts w:ascii="Times New Roman" w:hAnsi="Times New Roman"/>
          <w:b/>
          <w:sz w:val="24"/>
        </w:rPr>
        <w:t xml:space="preserve">» </w:t>
      </w:r>
      <w:r w:rsidR="00986CE0">
        <w:rPr>
          <w:rFonts w:ascii="Times New Roman" w:hAnsi="Times New Roman"/>
          <w:b/>
          <w:sz w:val="24"/>
        </w:rPr>
        <w:t>апреля</w:t>
      </w:r>
      <w:r w:rsidRPr="00C561F7">
        <w:rPr>
          <w:rFonts w:ascii="Times New Roman" w:hAnsi="Times New Roman"/>
          <w:b/>
          <w:sz w:val="24"/>
        </w:rPr>
        <w:t xml:space="preserve"> </w:t>
      </w:r>
      <w:r w:rsidR="00986CE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986CE0">
        <w:rPr>
          <w:rFonts w:ascii="Times New Roman" w:hAnsi="Times New Roman"/>
          <w:b/>
          <w:sz w:val="24"/>
        </w:rPr>
        <w:t>15:00 (МСК)</w:t>
      </w:r>
      <w:r w:rsidRPr="00C561F7">
        <w:rPr>
          <w:rFonts w:ascii="Times New Roman" w:hAnsi="Times New Roman"/>
          <w:b/>
          <w:sz w:val="24"/>
        </w:rPr>
        <w:t xml:space="preserve"> «</w:t>
      </w:r>
      <w:r w:rsidR="00986CE0">
        <w:rPr>
          <w:rFonts w:ascii="Times New Roman" w:hAnsi="Times New Roman"/>
          <w:b/>
          <w:sz w:val="24"/>
        </w:rPr>
        <w:t>05</w:t>
      </w:r>
      <w:r w:rsidRPr="00C561F7">
        <w:rPr>
          <w:rFonts w:ascii="Times New Roman" w:hAnsi="Times New Roman"/>
          <w:b/>
          <w:sz w:val="24"/>
        </w:rPr>
        <w:t xml:space="preserve">» </w:t>
      </w:r>
      <w:r w:rsidR="00986CE0">
        <w:rPr>
          <w:rFonts w:ascii="Times New Roman" w:hAnsi="Times New Roman"/>
          <w:b/>
          <w:sz w:val="24"/>
        </w:rPr>
        <w:t>мая</w:t>
      </w:r>
      <w:r w:rsidRPr="00C561F7">
        <w:rPr>
          <w:rFonts w:ascii="Times New Roman" w:hAnsi="Times New Roman"/>
          <w:b/>
          <w:sz w:val="24"/>
        </w:rPr>
        <w:t xml:space="preserve"> </w:t>
      </w:r>
      <w:r w:rsidR="00986CE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86CE0">
        <w:rPr>
          <w:rFonts w:ascii="Times New Roman" w:hAnsi="Times New Roman"/>
          <w:b/>
          <w:sz w:val="24"/>
        </w:rPr>
        <w:t>30</w:t>
      </w:r>
      <w:r w:rsidRPr="00C561F7">
        <w:rPr>
          <w:rFonts w:ascii="Times New Roman" w:hAnsi="Times New Roman"/>
          <w:b/>
          <w:sz w:val="24"/>
        </w:rPr>
        <w:t xml:space="preserve">» </w:t>
      </w:r>
      <w:r w:rsidR="00986CE0">
        <w:rPr>
          <w:rFonts w:ascii="Times New Roman" w:hAnsi="Times New Roman"/>
          <w:b/>
          <w:sz w:val="24"/>
        </w:rPr>
        <w:t>июня</w:t>
      </w:r>
      <w:r w:rsidRPr="00C561F7">
        <w:rPr>
          <w:rFonts w:ascii="Times New Roman" w:hAnsi="Times New Roman"/>
          <w:b/>
          <w:sz w:val="24"/>
        </w:rPr>
        <w:t xml:space="preserve"> </w:t>
      </w:r>
      <w:r w:rsidR="00986CE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86CE0">
        <w:rPr>
          <w:rFonts w:ascii="Times New Roman" w:hAnsi="Times New Roman"/>
          <w:sz w:val="24"/>
        </w:rPr>
        <w:t>02</w:t>
      </w:r>
      <w:r w:rsidRPr="00C561F7">
        <w:rPr>
          <w:rFonts w:ascii="Times New Roman" w:hAnsi="Times New Roman"/>
          <w:sz w:val="24"/>
        </w:rPr>
        <w:t xml:space="preserve">» </w:t>
      </w:r>
      <w:r w:rsidR="00986CE0">
        <w:rPr>
          <w:rFonts w:ascii="Times New Roman" w:hAnsi="Times New Roman"/>
          <w:sz w:val="24"/>
        </w:rPr>
        <w:t>мая</w:t>
      </w:r>
      <w:r w:rsidRPr="00C561F7">
        <w:rPr>
          <w:rFonts w:ascii="Times New Roman" w:hAnsi="Times New Roman"/>
          <w:sz w:val="24"/>
        </w:rPr>
        <w:t xml:space="preserve"> </w:t>
      </w:r>
      <w:r w:rsidR="00986CE0">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86CE0" w:rsidRPr="002B6C37" w:rsidRDefault="00986CE0" w:rsidP="00986CE0">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986CE0" w:rsidRDefault="00986CE0" w:rsidP="00986CE0">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986CE0" w:rsidRPr="00C561F7" w:rsidRDefault="00986CE0" w:rsidP="00986CE0">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986CE0" w:rsidRDefault="00986CE0" w:rsidP="00986CE0">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986CE0" w:rsidRPr="00BE4E37" w:rsidRDefault="00986CE0" w:rsidP="00986CE0">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986CE0" w:rsidRPr="002B6C37" w:rsidRDefault="00986CE0" w:rsidP="00986CE0">
      <w:pPr>
        <w:spacing w:before="60"/>
        <w:jc w:val="both"/>
        <w:rPr>
          <w:rFonts w:ascii="Times New Roman" w:hAnsi="Times New Roman"/>
          <w:b/>
          <w:sz w:val="24"/>
          <w:u w:val="single"/>
        </w:rPr>
      </w:pPr>
      <w:r w:rsidRPr="00CF2F76">
        <w:rPr>
          <w:rFonts w:ascii="Times New Roman" w:hAnsi="Times New Roman"/>
          <w:b/>
          <w:sz w:val="24"/>
          <w:u w:val="single"/>
          <w:lang w:val="en-US"/>
        </w:rPr>
        <w:lastRenderedPageBreak/>
        <w:t xml:space="preserve"> </w:t>
      </w:r>
      <w:r w:rsidRPr="002B6C37">
        <w:rPr>
          <w:rFonts w:ascii="Times New Roman" w:hAnsi="Times New Roman"/>
          <w:b/>
          <w:sz w:val="24"/>
          <w:u w:val="single"/>
        </w:rPr>
        <w:t>По вопросам организационного характера обращаться:</w:t>
      </w:r>
    </w:p>
    <w:p w:rsidR="00986CE0" w:rsidRPr="002B6C37" w:rsidRDefault="00986CE0" w:rsidP="00986CE0">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986CE0" w:rsidRPr="002B6C37" w:rsidRDefault="00986CE0" w:rsidP="00986CE0">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986CE0" w:rsidRDefault="00986CE0" w:rsidP="00986CE0">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986CE0" w:rsidRPr="002B6C37" w:rsidRDefault="00986CE0" w:rsidP="00986CE0">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986CE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lastRenderedPageBreak/>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0" w:history="1">
        <w:r w:rsidR="00986CE0" w:rsidRPr="007836CC">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200B9F">
        <w:rPr>
          <w:rFonts w:ascii="Times New Roman" w:hAnsi="Times New Roman"/>
          <w:sz w:val="24"/>
        </w:rPr>
        <w:t>1</w:t>
      </w:r>
      <w:r w:rsidR="008803D3">
        <w:rPr>
          <w:rFonts w:ascii="Times New Roman" w:hAnsi="Times New Roman"/>
          <w:sz w:val="24"/>
        </w:rPr>
        <w:t>62</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986CE0">
        <w:rPr>
          <w:rFonts w:ascii="Times New Roman" w:hAnsi="Times New Roman"/>
          <w:sz w:val="24"/>
        </w:rPr>
        <w:t>20.04.2017г.: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651E86">
        <w:rPr>
          <w:rFonts w:ascii="Times New Roman" w:hAnsi="Times New Roman"/>
          <w:sz w:val="24"/>
        </w:rPr>
        <w:t>3</w:t>
      </w:r>
      <w:r w:rsidR="003057B9">
        <w:rPr>
          <w:rFonts w:ascii="Times New Roman" w:hAnsi="Times New Roman"/>
          <w:sz w:val="24"/>
        </w:rPr>
        <w:t xml:space="preserve"> </w:t>
      </w:r>
      <w:r w:rsidR="00651E86">
        <w:rPr>
          <w:rFonts w:ascii="Times New Roman" w:hAnsi="Times New Roman"/>
          <w:sz w:val="24"/>
        </w:rPr>
        <w:t>года</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B86655">
      <w:pPr>
        <w:jc w:val="both"/>
        <w:rPr>
          <w:rFonts w:ascii="Times New Roman" w:hAnsi="Times New Roman"/>
          <w:bCs/>
          <w:sz w:val="24"/>
        </w:rPr>
      </w:pPr>
      <w:r>
        <w:rPr>
          <w:rFonts w:ascii="Times New Roman" w:hAnsi="Times New Roman"/>
          <w:sz w:val="24"/>
        </w:rPr>
        <w:t xml:space="preserve">10. </w:t>
      </w:r>
      <w:r w:rsidR="00B857C3" w:rsidRPr="00B857C3">
        <w:rPr>
          <w:rFonts w:ascii="Times New Roman" w:hAnsi="Times New Roman"/>
          <w:sz w:val="24"/>
        </w:rPr>
        <w:t>Комплексно</w:t>
      </w:r>
      <w:r w:rsidR="00D941C4">
        <w:rPr>
          <w:rFonts w:ascii="Times New Roman" w:hAnsi="Times New Roman"/>
          <w:sz w:val="24"/>
        </w:rPr>
        <w:t>е</w:t>
      </w:r>
      <w:r w:rsidR="00B857C3" w:rsidRPr="00B857C3">
        <w:rPr>
          <w:rFonts w:ascii="Times New Roman" w:hAnsi="Times New Roman"/>
          <w:sz w:val="24"/>
        </w:rPr>
        <w:t xml:space="preserve"> задани</w:t>
      </w:r>
      <w:r w:rsidR="00D941C4">
        <w:rPr>
          <w:rFonts w:ascii="Times New Roman" w:hAnsi="Times New Roman"/>
          <w:sz w:val="24"/>
        </w:rPr>
        <w:t>е</w:t>
      </w:r>
      <w:r w:rsidR="00B857C3" w:rsidRPr="00B857C3">
        <w:rPr>
          <w:rFonts w:ascii="Times New Roman" w:hAnsi="Times New Roman"/>
          <w:sz w:val="24"/>
        </w:rPr>
        <w:t xml:space="preserve"> на проектирование  № КЗП-Т(</w:t>
      </w:r>
      <w:r w:rsidR="00614556">
        <w:rPr>
          <w:rFonts w:ascii="Times New Roman" w:hAnsi="Times New Roman"/>
          <w:sz w:val="24"/>
        </w:rPr>
        <w:t>МЦК</w:t>
      </w:r>
      <w:r w:rsidR="00B857C3" w:rsidRPr="00B857C3">
        <w:rPr>
          <w:rFonts w:ascii="Times New Roman" w:hAnsi="Times New Roman"/>
          <w:sz w:val="24"/>
        </w:rPr>
        <w:t>)</w:t>
      </w:r>
      <w:r w:rsidR="00B857C3">
        <w:rPr>
          <w:rFonts w:ascii="Times New Roman" w:hAnsi="Times New Roman"/>
          <w:sz w:val="24"/>
        </w:rPr>
        <w:t xml:space="preserve"> и входящие в его состав з</w:t>
      </w:r>
      <w:r w:rsidR="007F7448" w:rsidRPr="007F7448">
        <w:rPr>
          <w:rFonts w:ascii="Times New Roman" w:hAnsi="Times New Roman"/>
          <w:sz w:val="24"/>
        </w:rPr>
        <w:t>адани</w:t>
      </w:r>
      <w:r w:rsidR="00EC239D">
        <w:rPr>
          <w:rFonts w:ascii="Times New Roman" w:hAnsi="Times New Roman"/>
          <w:sz w:val="24"/>
        </w:rPr>
        <w:t>я на проектирование</w:t>
      </w:r>
      <w:r w:rsidR="00B86655">
        <w:rPr>
          <w:rFonts w:ascii="Times New Roman" w:hAnsi="Times New Roman"/>
          <w:sz w:val="24"/>
        </w:rPr>
        <w:t xml:space="preserve"> (</w:t>
      </w:r>
      <w:r w:rsidR="00614556">
        <w:rPr>
          <w:rFonts w:ascii="Times New Roman" w:hAnsi="Times New Roman"/>
          <w:sz w:val="24"/>
        </w:rPr>
        <w:t>3</w:t>
      </w:r>
      <w:r w:rsidR="00B86655">
        <w:rPr>
          <w:rFonts w:ascii="Times New Roman" w:hAnsi="Times New Roman"/>
          <w:sz w:val="24"/>
        </w:rPr>
        <w:t xml:space="preserve"> шт.)</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2E4E31" w:rsidRDefault="002E4E31">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D11890" w:rsidRPr="00B857C3" w:rsidRDefault="00D11890" w:rsidP="00366381">
      <w:pPr>
        <w:spacing w:before="0" w:line="276" w:lineRule="auto"/>
        <w:rPr>
          <w:rFonts w:ascii="Times New Roman" w:hAnsi="Times New Roman"/>
          <w:sz w:val="24"/>
        </w:rPr>
      </w:pPr>
      <w:bookmarkStart w:id="0" w:name="_GoBack"/>
      <w:bookmarkEnd w:id="0"/>
    </w:p>
    <w:sectPr w:rsidR="00D11890" w:rsidRPr="00B857C3" w:rsidSect="00366381">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CE0" w:rsidRDefault="00986CE0" w:rsidP="00FB07D9">
      <w:pPr>
        <w:spacing w:before="0"/>
      </w:pPr>
      <w:r>
        <w:separator/>
      </w:r>
    </w:p>
  </w:endnote>
  <w:endnote w:type="continuationSeparator" w:id="0">
    <w:p w:rsidR="00986CE0" w:rsidRDefault="00986CE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CE0" w:rsidRDefault="00986CE0">
    <w:pPr>
      <w:pStyle w:val="af4"/>
      <w:jc w:val="right"/>
    </w:pPr>
    <w:r>
      <w:fldChar w:fldCharType="begin"/>
    </w:r>
    <w:r>
      <w:instrText xml:space="preserve"> PAGE   \* MERGEFORMAT </w:instrText>
    </w:r>
    <w:r>
      <w:fldChar w:fldCharType="separate"/>
    </w:r>
    <w:r w:rsidR="00366381">
      <w:rPr>
        <w:noProof/>
      </w:rPr>
      <w:t>5</w:t>
    </w:r>
    <w:r>
      <w:rPr>
        <w:noProof/>
      </w:rPr>
      <w:fldChar w:fldCharType="end"/>
    </w:r>
  </w:p>
  <w:p w:rsidR="00986CE0" w:rsidRDefault="00986CE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CE0" w:rsidRDefault="00986CE0" w:rsidP="00FB07D9">
      <w:pPr>
        <w:spacing w:before="0"/>
      </w:pPr>
      <w:r>
        <w:separator/>
      </w:r>
    </w:p>
  </w:footnote>
  <w:footnote w:type="continuationSeparator" w:id="0">
    <w:p w:rsidR="00986CE0" w:rsidRDefault="00986CE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381"/>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307"/>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CE0"/>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BEA"/>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FFB16181-CFBC-4C73-A76D-10A9F18E4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65C41-A143-4484-9591-129BC96E6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2751</Words>
  <Characters>15684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14</cp:revision>
  <cp:lastPrinted>2017-04-20T08:28:00Z</cp:lastPrinted>
  <dcterms:created xsi:type="dcterms:W3CDTF">2017-04-05T06:11:00Z</dcterms:created>
  <dcterms:modified xsi:type="dcterms:W3CDTF">2017-04-20T08:36:00Z</dcterms:modified>
</cp:coreProperties>
</file>